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48483023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43FFA42A" w:rsidR="00285FEE" w:rsidRDefault="00F775EE" w:rsidP="00285FEE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Hlk72228569"/>
      <w:r w:rsidRPr="00C1364E">
        <w:rPr>
          <w:rFonts w:ascii="Arial" w:hAnsi="Arial" w:cs="Arial"/>
          <w:b/>
          <w:bCs/>
          <w:sz w:val="22"/>
          <w:szCs w:val="22"/>
        </w:rPr>
        <w:t xml:space="preserve">Wykonanie dokumentacji projektowej pn. : „Przebudowa i rozbudowa mostu na potoku Jamnica w m. Wierzchowiny </w:t>
      </w:r>
      <w:r w:rsidRPr="00C1364E">
        <w:rPr>
          <w:rFonts w:ascii="Arial" w:hAnsi="Arial" w:cs="Arial"/>
          <w:b/>
          <w:bCs/>
          <w:sz w:val="22"/>
          <w:szCs w:val="22"/>
        </w:rPr>
        <w:tab/>
        <w:t xml:space="preserve">w ciągu drogi powiatowej nr 1 164R </w:t>
      </w:r>
      <w:bookmarkEnd w:id="0"/>
      <w:r w:rsidRPr="00C1364E">
        <w:rPr>
          <w:rFonts w:ascii="Arial" w:hAnsi="Arial" w:cs="Arial"/>
          <w:b/>
          <w:bCs/>
          <w:sz w:val="22"/>
          <w:szCs w:val="22"/>
        </w:rPr>
        <w:t>Wierzchowiny – Bór – Jamy, km 1+900 wraz z przebudową i rozbudową drogi powiatowej na dojazdach do mostu oraz uzyskanie pozwolenia na budowę    lub decyzji ZRiD”</w:t>
      </w:r>
    </w:p>
    <w:p w14:paraId="7A3E523A" w14:textId="13028799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F775EE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112FF" w14:textId="77777777" w:rsidR="005F7389" w:rsidRDefault="005F7389" w:rsidP="00AC1A4B">
      <w:r>
        <w:separator/>
      </w:r>
    </w:p>
  </w:endnote>
  <w:endnote w:type="continuationSeparator" w:id="0">
    <w:p w14:paraId="64D41B82" w14:textId="77777777" w:rsidR="005F7389" w:rsidRDefault="005F738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5AB7E" w14:textId="77777777" w:rsidR="00533768" w:rsidRDefault="005337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75047" w14:textId="77777777" w:rsidR="00533768" w:rsidRDefault="005337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28A5B" w14:textId="77777777" w:rsidR="005F7389" w:rsidRDefault="005F7389" w:rsidP="00AC1A4B">
      <w:r>
        <w:separator/>
      </w:r>
    </w:p>
  </w:footnote>
  <w:footnote w:type="continuationSeparator" w:id="0">
    <w:p w14:paraId="64724FD1" w14:textId="77777777" w:rsidR="005F7389" w:rsidRDefault="005F738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B9F83" w14:textId="77777777" w:rsidR="00533768" w:rsidRDefault="005337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2678A1BF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39494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9494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80D21" w:rsidRPr="0039494E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39494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533768" w:rsidRPr="0039494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880D21" w:rsidRPr="0039494E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1"/>
  <w:p w14:paraId="25532670" w14:textId="77777777" w:rsidR="00285FEE" w:rsidRDefault="00285F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D58E1" w14:textId="77777777" w:rsidR="00533768" w:rsidRDefault="00533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289968751">
    <w:abstractNumId w:val="49"/>
  </w:num>
  <w:num w:numId="2" w16cid:durableId="1750808778">
    <w:abstractNumId w:val="39"/>
  </w:num>
  <w:num w:numId="3" w16cid:durableId="1406685682">
    <w:abstractNumId w:val="40"/>
  </w:num>
  <w:num w:numId="4" w16cid:durableId="1325087894">
    <w:abstractNumId w:val="22"/>
  </w:num>
  <w:num w:numId="5" w16cid:durableId="553195619">
    <w:abstractNumId w:val="48"/>
  </w:num>
  <w:num w:numId="6" w16cid:durableId="1963026540">
    <w:abstractNumId w:val="18"/>
  </w:num>
  <w:num w:numId="7" w16cid:durableId="1004013907">
    <w:abstractNumId w:val="24"/>
  </w:num>
  <w:num w:numId="8" w16cid:durableId="940144872">
    <w:abstractNumId w:val="36"/>
  </w:num>
  <w:num w:numId="9" w16cid:durableId="1717968110">
    <w:abstractNumId w:val="34"/>
  </w:num>
  <w:num w:numId="10" w16cid:durableId="1274290452">
    <w:abstractNumId w:val="35"/>
  </w:num>
  <w:num w:numId="11" w16cid:durableId="2013802139">
    <w:abstractNumId w:val="45"/>
  </w:num>
  <w:num w:numId="12" w16cid:durableId="711996301">
    <w:abstractNumId w:val="32"/>
  </w:num>
  <w:num w:numId="13" w16cid:durableId="1425951666">
    <w:abstractNumId w:val="41"/>
  </w:num>
  <w:num w:numId="14" w16cid:durableId="1961761570">
    <w:abstractNumId w:val="43"/>
  </w:num>
  <w:num w:numId="15" w16cid:durableId="1373845736">
    <w:abstractNumId w:val="42"/>
  </w:num>
  <w:num w:numId="16" w16cid:durableId="1949847067">
    <w:abstractNumId w:val="26"/>
  </w:num>
  <w:num w:numId="17" w16cid:durableId="1133328509">
    <w:abstractNumId w:val="37"/>
  </w:num>
  <w:num w:numId="18" w16cid:durableId="681512002">
    <w:abstractNumId w:val="44"/>
  </w:num>
  <w:num w:numId="19" w16cid:durableId="785657652">
    <w:abstractNumId w:val="51"/>
  </w:num>
  <w:num w:numId="20" w16cid:durableId="559365393">
    <w:abstractNumId w:val="29"/>
  </w:num>
  <w:num w:numId="21" w16cid:durableId="730466065">
    <w:abstractNumId w:val="52"/>
  </w:num>
  <w:num w:numId="22" w16cid:durableId="1483232408">
    <w:abstractNumId w:val="17"/>
  </w:num>
  <w:num w:numId="23" w16cid:durableId="670378497">
    <w:abstractNumId w:val="47"/>
  </w:num>
  <w:num w:numId="24" w16cid:durableId="1316834895">
    <w:abstractNumId w:val="38"/>
  </w:num>
  <w:num w:numId="25" w16cid:durableId="1270046519">
    <w:abstractNumId w:val="27"/>
  </w:num>
  <w:num w:numId="26" w16cid:durableId="1995714593">
    <w:abstractNumId w:val="30"/>
  </w:num>
  <w:num w:numId="27" w16cid:durableId="297688292">
    <w:abstractNumId w:val="54"/>
  </w:num>
  <w:num w:numId="28" w16cid:durableId="1911816385">
    <w:abstractNumId w:val="25"/>
  </w:num>
  <w:num w:numId="29" w16cid:durableId="1845703719">
    <w:abstractNumId w:val="50"/>
  </w:num>
  <w:num w:numId="30" w16cid:durableId="769856368">
    <w:abstractNumId w:val="33"/>
  </w:num>
  <w:num w:numId="31" w16cid:durableId="1471246981">
    <w:abstractNumId w:val="53"/>
  </w:num>
  <w:num w:numId="32" w16cid:durableId="1801066332">
    <w:abstractNumId w:val="46"/>
  </w:num>
  <w:num w:numId="33" w16cid:durableId="1185677780">
    <w:abstractNumId w:val="31"/>
  </w:num>
  <w:num w:numId="34" w16cid:durableId="185293138">
    <w:abstractNumId w:val="21"/>
  </w:num>
  <w:num w:numId="35" w16cid:durableId="78508187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1BA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494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4CA6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3768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5F7389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3970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0D21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0F7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679F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14C77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5391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63F1"/>
    <w:rsid w:val="00F55BCE"/>
    <w:rsid w:val="00F64313"/>
    <w:rsid w:val="00F64665"/>
    <w:rsid w:val="00F6554B"/>
    <w:rsid w:val="00F769D0"/>
    <w:rsid w:val="00F775EE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13</cp:revision>
  <cp:lastPrinted>2021-01-22T11:33:00Z</cp:lastPrinted>
  <dcterms:created xsi:type="dcterms:W3CDTF">2021-02-17T13:06:00Z</dcterms:created>
  <dcterms:modified xsi:type="dcterms:W3CDTF">2022-05-10T08:07:00Z</dcterms:modified>
</cp:coreProperties>
</file>